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30C6F7A" w:rsidR="006A48AF" w:rsidRDefault="009825DC" w:rsidP="009C2658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9825DC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9825D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825D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9825D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825D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9825DC">
        <w:rPr>
          <w:rFonts w:ascii="Arial" w:hAnsi="Arial" w:cs="Arial"/>
          <w:b/>
          <w:bCs/>
          <w:sz w:val="22"/>
          <w:szCs w:val="22"/>
        </w:rPr>
        <w:t xml:space="preserve"> Nr 1 184 R od km 0+930 do km 1+460 w m. </w:t>
      </w:r>
      <w:proofErr w:type="spellStart"/>
      <w:r w:rsidRPr="009825DC">
        <w:rPr>
          <w:rFonts w:ascii="Arial" w:hAnsi="Arial" w:cs="Arial"/>
          <w:b/>
          <w:bCs/>
          <w:sz w:val="22"/>
          <w:szCs w:val="22"/>
        </w:rPr>
        <w:t>Podole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DE72D" w14:textId="77777777" w:rsidR="00674C09" w:rsidRDefault="00674C09" w:rsidP="00AC1A4B">
      <w:r>
        <w:separator/>
      </w:r>
    </w:p>
  </w:endnote>
  <w:endnote w:type="continuationSeparator" w:id="0">
    <w:p w14:paraId="4399FD9A" w14:textId="77777777" w:rsidR="00674C09" w:rsidRDefault="00674C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A259B" w14:textId="77777777" w:rsidR="00674C09" w:rsidRDefault="00674C09" w:rsidP="00AC1A4B">
      <w:r>
        <w:separator/>
      </w:r>
    </w:p>
  </w:footnote>
  <w:footnote w:type="continuationSeparator" w:id="0">
    <w:p w14:paraId="212EB248" w14:textId="77777777" w:rsidR="00674C09" w:rsidRDefault="00674C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BC0E8B6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011C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9825DC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74C09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5DC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88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2021-02-17T13:20:00Z</dcterms:created>
  <dcterms:modified xsi:type="dcterms:W3CDTF">2025-07-18T07:18:00Z</dcterms:modified>
</cp:coreProperties>
</file>